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D567A0" w:rsidRDefault="00A66C60" w:rsidP="00A66C60">
      <w:pPr>
        <w:jc w:val="center"/>
        <w:rPr>
          <w:rFonts w:ascii="Marianne" w:hAnsi="Marianne" w:cs="Arial"/>
          <w:b/>
          <w:bCs/>
        </w:rPr>
      </w:pPr>
      <w:r w:rsidRPr="00D567A0">
        <w:rPr>
          <w:rFonts w:ascii="Marianne" w:hAnsi="Marianne" w:cs="Arial"/>
          <w:b/>
          <w:bCs/>
        </w:rPr>
        <w:t>CENTRE HOSPITALIER UNIVERSITAIRE DE BREST</w:t>
      </w:r>
    </w:p>
    <w:p w:rsidR="00A66C60" w:rsidRPr="00D567A0" w:rsidRDefault="00A66C60" w:rsidP="00A66C60">
      <w:pPr>
        <w:jc w:val="center"/>
        <w:rPr>
          <w:rFonts w:ascii="Marianne" w:hAnsi="Marianne" w:cs="Arial"/>
          <w:b/>
          <w:bCs/>
        </w:rPr>
      </w:pPr>
      <w:r w:rsidRPr="00D567A0">
        <w:rPr>
          <w:rFonts w:ascii="Marianne" w:hAnsi="Marianne" w:cs="Arial"/>
          <w:b/>
          <w:bCs/>
        </w:rPr>
        <w:t>2 avenue Foch</w:t>
      </w:r>
    </w:p>
    <w:p w:rsidR="008D0755" w:rsidRDefault="00A66C60" w:rsidP="00A66C60">
      <w:pPr>
        <w:jc w:val="center"/>
        <w:rPr>
          <w:rFonts w:ascii="Marianne" w:hAnsi="Marianne" w:cs="Arial"/>
          <w:b/>
          <w:bCs/>
        </w:rPr>
      </w:pPr>
      <w:r w:rsidRPr="00D567A0">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D567A0" w:rsidRDefault="00A66C60" w:rsidP="00A66C60">
      <w:pPr>
        <w:tabs>
          <w:tab w:val="left" w:pos="426"/>
          <w:tab w:val="left" w:pos="851"/>
        </w:tabs>
        <w:jc w:val="center"/>
        <w:rPr>
          <w:rFonts w:ascii="Marianne" w:hAnsi="Marianne" w:cs="Arial"/>
          <w:b/>
        </w:rPr>
      </w:pPr>
      <w:r w:rsidRPr="00D567A0">
        <w:rPr>
          <w:rFonts w:ascii="Marianne" w:hAnsi="Marianne" w:cs="Arial"/>
          <w:b/>
        </w:rPr>
        <w:t>FOURNITURE DE DISPOSITIFS MEDICAUX</w:t>
      </w:r>
      <w:r w:rsidR="00D567A0" w:rsidRPr="00D567A0">
        <w:rPr>
          <w:rFonts w:ascii="Marianne" w:hAnsi="Marianne" w:cs="Arial"/>
          <w:b/>
        </w:rPr>
        <w:t xml:space="preserve"> D’ENDOSCOPIE ET DE PROTHESES DIGESTIVES</w:t>
      </w:r>
    </w:p>
    <w:p w:rsidR="008D0755" w:rsidRDefault="00A66C60" w:rsidP="00A66C60">
      <w:pPr>
        <w:tabs>
          <w:tab w:val="left" w:pos="426"/>
          <w:tab w:val="left" w:pos="851"/>
        </w:tabs>
        <w:jc w:val="center"/>
        <w:rPr>
          <w:rFonts w:ascii="Marianne" w:hAnsi="Marianne" w:cs="Arial"/>
          <w:b/>
          <w:color w:val="FF0000"/>
        </w:rPr>
      </w:pPr>
      <w:r w:rsidRPr="00D567A0">
        <w:rPr>
          <w:rFonts w:ascii="Marianne" w:hAnsi="Marianne" w:cs="Arial"/>
          <w:b/>
        </w:rPr>
        <w:t>POUR LE GROUPEMENT DE</w:t>
      </w:r>
      <w:r w:rsidR="00D567A0" w:rsidRPr="00D567A0">
        <w:rPr>
          <w:rFonts w:ascii="Marianne" w:hAnsi="Marianne" w:cs="Arial"/>
          <w:b/>
        </w:rPr>
        <w:t xml:space="preserve"> COMMANDES REGIONAL DE BRETAGNE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67A0">
        <w:rPr>
          <w:rFonts w:ascii="Marianne" w:hAnsi="Marianne"/>
        </w:rPr>
      </w:r>
      <w:r w:rsidR="00D567A0">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67A0">
        <w:rPr>
          <w:rFonts w:ascii="Marianne" w:hAnsi="Marianne"/>
        </w:rPr>
      </w:r>
      <w:r w:rsidR="00D567A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D567A0">
              <w:rPr>
                <w:rFonts w:ascii="Marianne" w:eastAsia="MS Gothic" w:hAnsi="Marianne" w:cs="Arial"/>
              </w:rPr>
            </w:r>
            <w:r w:rsidR="00D567A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D567A0">
              <w:rPr>
                <w:rFonts w:ascii="Marianne" w:eastAsia="MS Gothic" w:hAnsi="Marianne" w:cs="Arial"/>
              </w:rPr>
            </w:r>
            <w:r w:rsidR="00D567A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D567A0">
              <w:rPr>
                <w:rFonts w:ascii="Marianne" w:eastAsia="MS Gothic" w:hAnsi="Marianne" w:cs="Arial"/>
              </w:rPr>
            </w:r>
            <w:r w:rsidR="00D567A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D567A0">
              <w:rPr>
                <w:rFonts w:ascii="Marianne" w:hAnsi="Marianne" w:cs="Arial"/>
              </w:rPr>
            </w:r>
            <w:r w:rsidR="00D567A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D567A0">
              <w:rPr>
                <w:rFonts w:ascii="Marianne" w:eastAsia="MS Gothic" w:hAnsi="Marianne" w:cs="Arial"/>
              </w:rPr>
            </w:r>
            <w:r w:rsidR="00D567A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67A0">
        <w:rPr>
          <w:rFonts w:ascii="Marianne" w:hAnsi="Marianne"/>
        </w:rPr>
      </w:r>
      <w:r w:rsidR="00D567A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67A0">
        <w:rPr>
          <w:rFonts w:ascii="Marianne" w:hAnsi="Marianne"/>
        </w:rPr>
      </w:r>
      <w:r w:rsidR="00D567A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Pr="00D567A0" w:rsidRDefault="00A66C60" w:rsidP="00D567A0">
          <w:pPr>
            <w:shd w:val="clear" w:color="auto" w:fill="66CCFF"/>
            <w:snapToGrid w:val="0"/>
            <w:ind w:left="346"/>
            <w:rPr>
              <w:rFonts w:ascii="Marianne" w:hAnsi="Marianne" w:cs="Arial"/>
              <w:b/>
              <w:bCs/>
            </w:rPr>
          </w:pPr>
          <w:r w:rsidRPr="00D567A0">
            <w:rPr>
              <w:rFonts w:ascii="Marianne" w:hAnsi="Marianne" w:cs="Arial"/>
              <w:b/>
              <w:bCs/>
            </w:rPr>
            <w:t>20</w:t>
          </w:r>
          <w:r w:rsidR="00D567A0" w:rsidRPr="00D567A0">
            <w:rPr>
              <w:rFonts w:ascii="Marianne" w:hAnsi="Marianne" w:cs="Arial"/>
              <w:b/>
              <w:bCs/>
            </w:rPr>
            <w:t>25PHIE0019</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D567A0">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D567A0">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w:t>
      </w:r>
      <w:bookmarkStart w:id="0" w:name="_GoBack"/>
      <w:bookmarkEnd w:id="0"/>
      <w:r>
        <w:rPr>
          <w:rFonts w:ascii="Garamond" w:hAnsi="Garamond" w:cs="Arial"/>
          <w:sz w:val="16"/>
          <w:szCs w:val="16"/>
        </w:rPr>
        <w:t>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666CC9"/>
    <w:rsid w:val="006C6E4C"/>
    <w:rsid w:val="00886311"/>
    <w:rsid w:val="008D0755"/>
    <w:rsid w:val="00A66C60"/>
    <w:rsid w:val="00CD5F67"/>
    <w:rsid w:val="00D567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A022488"/>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246ED-FFC2-4BC5-8EF3-35B95A226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3653</Words>
  <Characters>20096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23702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2025-09-12T12:41:00Z</dcterms:modified>
</cp:coreProperties>
</file>